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737BCA7" w14:textId="0E295486" w:rsidR="00FC03ED" w:rsidRPr="002F4CD4" w:rsidRDefault="00164C55" w:rsidP="002F4CD4">
      <w:pPr>
        <w:pageBreakBefore/>
        <w:spacing w:after="120" w:line="276" w:lineRule="auto"/>
        <w:jc w:val="right"/>
        <w:rPr>
          <w:rFonts w:ascii="Calibri" w:hAnsi="Calibri" w:cs="Times New Roman"/>
          <w:b/>
          <w:sz w:val="22"/>
          <w:szCs w:val="22"/>
        </w:rPr>
      </w:pPr>
      <w:r w:rsidRPr="00903F4B"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3241EE">
        <w:rPr>
          <w:rFonts w:ascii="Calibri" w:hAnsi="Calibri" w:cs="Times New Roman"/>
          <w:b/>
          <w:bCs/>
          <w:sz w:val="22"/>
          <w:szCs w:val="22"/>
        </w:rPr>
        <w:t>4</w:t>
      </w:r>
    </w:p>
    <w:p w14:paraId="7104588A" w14:textId="0F9351AD" w:rsidR="000D03C7" w:rsidRPr="00CB64E6" w:rsidRDefault="000D03C7" w:rsidP="000D03C7">
      <w:pPr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bookmarkStart w:id="0" w:name="_Hlk175823788"/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4EC588D0" w14:textId="77777777" w:rsidR="000D03C7" w:rsidRPr="00CB64E6" w:rsidRDefault="000D03C7" w:rsidP="000D03C7">
      <w:pPr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0B1E817C" w14:textId="77777777" w:rsidR="000D03C7" w:rsidRPr="00CB64E6" w:rsidRDefault="000D03C7" w:rsidP="000D03C7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bookmarkEnd w:id="0"/>
    <w:p w14:paraId="00153656" w14:textId="77777777" w:rsidR="001C1F5F" w:rsidRPr="002F4CD4" w:rsidRDefault="001C1F5F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8D23431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2F4CD4">
        <w:rPr>
          <w:rFonts w:ascii="Calibri" w:hAnsi="Calibri" w:cs="Times New Roman"/>
          <w:b/>
          <w:sz w:val="22"/>
          <w:szCs w:val="22"/>
        </w:rPr>
        <w:t>OŚWIADCZENIE</w:t>
      </w:r>
      <w:r w:rsidR="001C1F5F" w:rsidRPr="002F4CD4">
        <w:rPr>
          <w:rFonts w:ascii="Calibri" w:hAnsi="Calibri" w:cs="Times New Roman"/>
          <w:b/>
          <w:sz w:val="22"/>
          <w:szCs w:val="22"/>
        </w:rPr>
        <w:t xml:space="preserve"> O SPEŁNIANIU WARUNKÓW UDZIAŁU W POSTĘPOWANIU</w:t>
      </w:r>
    </w:p>
    <w:p w14:paraId="4329296C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52984D3" w14:textId="7DE9FD38" w:rsidR="002F4CD4" w:rsidRPr="002F4CD4" w:rsidRDefault="001C1F5F" w:rsidP="00A82F08">
      <w:pPr>
        <w:spacing w:after="120" w:line="276" w:lineRule="auto"/>
        <w:jc w:val="both"/>
        <w:rPr>
          <w:rFonts w:ascii="Calibri" w:hAnsi="Calibri" w:cs="Times New Roman"/>
          <w:sz w:val="22"/>
          <w:szCs w:val="22"/>
        </w:rPr>
      </w:pPr>
      <w:r w:rsidRPr="002F4CD4">
        <w:rPr>
          <w:rFonts w:ascii="Calibri" w:hAnsi="Calibri" w:cs="Times New Roman"/>
          <w:sz w:val="22"/>
          <w:szCs w:val="22"/>
        </w:rPr>
        <w:t xml:space="preserve">Składając ofertę </w:t>
      </w:r>
      <w:r w:rsidR="00565033">
        <w:rPr>
          <w:rFonts w:ascii="Calibri" w:hAnsi="Calibri" w:cs="Times New Roman"/>
          <w:sz w:val="22"/>
          <w:szCs w:val="22"/>
        </w:rPr>
        <w:t>w ramach zamówienia</w:t>
      </w:r>
      <w:r w:rsidR="003241EE">
        <w:rPr>
          <w:rFonts w:ascii="Calibri" w:hAnsi="Calibri" w:cs="Times New Roman"/>
          <w:sz w:val="22"/>
          <w:szCs w:val="22"/>
        </w:rPr>
        <w:t>:</w:t>
      </w:r>
      <w:r w:rsidR="003241EE" w:rsidRPr="003241EE">
        <w:t xml:space="preserve"> </w:t>
      </w:r>
      <w:r w:rsidR="00F51302" w:rsidRPr="00F51302">
        <w:rPr>
          <w:rFonts w:ascii="Calibri" w:hAnsi="Calibri" w:cs="Times New Roman"/>
          <w:b/>
          <w:sz w:val="22"/>
          <w:szCs w:val="22"/>
        </w:rPr>
        <w:t>Zakup i dostawa sprzętu medycznego (</w:t>
      </w:r>
      <w:r w:rsidR="003252D7" w:rsidRPr="003252D7">
        <w:rPr>
          <w:rFonts w:ascii="Calibri" w:hAnsi="Calibri" w:cs="Times New Roman"/>
          <w:b/>
          <w:sz w:val="22"/>
          <w:szCs w:val="22"/>
        </w:rPr>
        <w:t>Poligraf oraz Urządzenie dobadania wzroku</w:t>
      </w:r>
      <w:r w:rsidR="00F51302" w:rsidRPr="00F51302">
        <w:rPr>
          <w:rFonts w:ascii="Calibri" w:hAnsi="Calibri" w:cs="Times New Roman"/>
          <w:b/>
          <w:sz w:val="22"/>
          <w:szCs w:val="22"/>
        </w:rPr>
        <w:t xml:space="preserve">) – 2 zadania </w:t>
      </w:r>
      <w:r w:rsidRPr="002F4CD4">
        <w:rPr>
          <w:rFonts w:ascii="Calibri" w:hAnsi="Calibri" w:cs="Times New Roman"/>
          <w:sz w:val="22"/>
          <w:szCs w:val="22"/>
        </w:rPr>
        <w:t>oświadczam</w:t>
      </w:r>
      <w:r w:rsidR="000D03C7">
        <w:rPr>
          <w:rFonts w:ascii="Calibri" w:hAnsi="Calibri" w:cs="Times New Roman"/>
          <w:sz w:val="22"/>
          <w:szCs w:val="22"/>
        </w:rPr>
        <w:t>/-</w:t>
      </w:r>
      <w:r w:rsidRPr="002F4CD4">
        <w:rPr>
          <w:rFonts w:ascii="Calibri" w:hAnsi="Calibri" w:cs="Times New Roman"/>
          <w:sz w:val="22"/>
          <w:szCs w:val="22"/>
        </w:rPr>
        <w:t>y, że</w:t>
      </w:r>
      <w:r w:rsidR="002F4CD4" w:rsidRPr="002F4CD4">
        <w:rPr>
          <w:rFonts w:ascii="Calibri" w:hAnsi="Calibri" w:cs="Times New Roman"/>
          <w:sz w:val="22"/>
          <w:szCs w:val="22"/>
        </w:rPr>
        <w:t>:</w:t>
      </w:r>
      <w:r w:rsidRPr="002F4CD4">
        <w:rPr>
          <w:rFonts w:ascii="Calibri" w:hAnsi="Calibri" w:cs="Times New Roman"/>
          <w:sz w:val="22"/>
          <w:szCs w:val="22"/>
        </w:rPr>
        <w:t xml:space="preserve"> </w:t>
      </w:r>
    </w:p>
    <w:p w14:paraId="48652BEA" w14:textId="77777777" w:rsidR="002F4CD4" w:rsidRDefault="00083E20" w:rsidP="002F4CD4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bookmarkStart w:id="1" w:name="_Hlk68207934"/>
      <w:r w:rsidRPr="002F4CD4">
        <w:t>nie podlegamy wykluczeniu z postępowania na podstawie</w:t>
      </w:r>
      <w:bookmarkEnd w:id="1"/>
      <w:r w:rsidRPr="002F4CD4">
        <w:t xml:space="preserve"> art. 7 ust.1 ustawy o szczególnych rozwiązaniach w zakresie przeciwdziałania wspieraniu agresji na Ukrainę oraz służących ochronie bezpieczeństwa narodowego.</w:t>
      </w:r>
      <w:r w:rsidR="002F4CD4" w:rsidRPr="002F4CD4">
        <w:t xml:space="preserve"> </w:t>
      </w:r>
    </w:p>
    <w:p w14:paraId="1133140F" w14:textId="5770C853" w:rsidR="00192DED" w:rsidRDefault="002F4CD4" w:rsidP="002F4CD4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2F4CD4">
        <w:t>wszystkie informacje podane w oświadczeniu są aktualne i zgodne z prawdą oraz zostały przedstawione z pełną świadomością konsekwencji wprowadzenia Zamawiającego w błąd przy przedstawianiu informacji.</w:t>
      </w:r>
      <w:r>
        <w:t xml:space="preserve"> </w:t>
      </w:r>
    </w:p>
    <w:p w14:paraId="5ABD68CB" w14:textId="091F1A55" w:rsidR="000D03C7" w:rsidRPr="000D03C7" w:rsidRDefault="000D03C7" w:rsidP="000D03C7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0D03C7">
        <w:t xml:space="preserve">w stosunku do mnie nie zachodzi podstawa wykluczenia przewidziana w art. 5k rozporządzenia 833/2014 w brzmieniu nadanym rozporządzeniem 2022/576 tj. nie jestem: </w:t>
      </w:r>
    </w:p>
    <w:p w14:paraId="2F6A190D" w14:textId="77777777" w:rsidR="000D03C7" w:rsidRPr="000D03C7" w:rsidRDefault="000D03C7" w:rsidP="000D03C7">
      <w:pPr>
        <w:pStyle w:val="Akapitzlist"/>
        <w:spacing w:after="120"/>
        <w:contextualSpacing w:val="0"/>
        <w:jc w:val="both"/>
      </w:pPr>
      <w:r w:rsidRPr="000D03C7">
        <w:t>1. obywatelem rosyjskim, osobą fizyczną lub prawną, podmiotem lub organem z siedzibą w Rosji;</w:t>
      </w:r>
    </w:p>
    <w:p w14:paraId="144FD161" w14:textId="77777777" w:rsidR="000D03C7" w:rsidRPr="000D03C7" w:rsidRDefault="000D03C7" w:rsidP="000D03C7">
      <w:pPr>
        <w:pStyle w:val="Akapitzlist"/>
        <w:spacing w:after="120"/>
        <w:contextualSpacing w:val="0"/>
        <w:jc w:val="both"/>
      </w:pPr>
      <w:r w:rsidRPr="000D03C7">
        <w:t>2. osobą prawną, podmiotem lub organem, do których prawa własności bezpośrednio lub pośrednio w ponad 50 % należą do obywateli rosyjskich lub osób fizycznych lub prawnych, podmiotów lub organów z siedzibą w Rosji;</w:t>
      </w:r>
    </w:p>
    <w:p w14:paraId="55203EEB" w14:textId="77777777" w:rsidR="000D03C7" w:rsidRPr="000D03C7" w:rsidRDefault="000D03C7" w:rsidP="000D03C7">
      <w:pPr>
        <w:pStyle w:val="Akapitzlist"/>
        <w:spacing w:after="120"/>
        <w:contextualSpacing w:val="0"/>
        <w:jc w:val="both"/>
      </w:pPr>
      <w:r w:rsidRPr="000D03C7">
        <w:t>3. osobą fizyczną lub prawną, podmiotem lub organem działającym w imieniu lub pod kierunkiem:</w:t>
      </w:r>
    </w:p>
    <w:p w14:paraId="511A9E8D" w14:textId="77777777" w:rsidR="000D03C7" w:rsidRPr="000D03C7" w:rsidRDefault="000D03C7" w:rsidP="000D03C7">
      <w:pPr>
        <w:pStyle w:val="Akapitzlist"/>
        <w:spacing w:after="120"/>
        <w:contextualSpacing w:val="0"/>
        <w:jc w:val="both"/>
      </w:pPr>
      <w:r w:rsidRPr="000D03C7">
        <w:t>a) obywateli rosyjskich lub osób fizycznych lub prawnych, podmiotów lub organów z siedzibą w Rosji lub</w:t>
      </w:r>
    </w:p>
    <w:p w14:paraId="0541779E" w14:textId="77777777" w:rsidR="000D03C7" w:rsidRPr="000D03C7" w:rsidRDefault="000D03C7" w:rsidP="000D03C7">
      <w:pPr>
        <w:pStyle w:val="Akapitzlist"/>
        <w:spacing w:after="120"/>
        <w:contextualSpacing w:val="0"/>
        <w:jc w:val="both"/>
      </w:pPr>
      <w:r w:rsidRPr="000D03C7">
        <w:t>b) osób prawnych, podmiotów lub organów, do których prawa własności bezpośrednio lub pośrednio w ponad 50 % należą do obywateli rosyjskich lub osób fizycznych lub prawnych, podmiotów lub organów z siedzibą w Rosji,</w:t>
      </w:r>
    </w:p>
    <w:p w14:paraId="1CC20819" w14:textId="6FF8D152" w:rsidR="000D03C7" w:rsidRPr="002F4CD4" w:rsidRDefault="000D03C7" w:rsidP="000D03C7">
      <w:pPr>
        <w:pStyle w:val="Akapitzlist"/>
        <w:spacing w:after="120"/>
        <w:contextualSpacing w:val="0"/>
        <w:jc w:val="both"/>
      </w:pPr>
      <w:r w:rsidRPr="000D03C7">
        <w:t>oraz że żaden z podwykonawców, dostawców i podmiotów, na których zdolnościach polegam, w przypadku gdy przypada na nich ponad 10 % wartości zamówienia, nie należy do żadnej z powyższych kategorii podmiotów.</w:t>
      </w:r>
    </w:p>
    <w:p w14:paraId="415E39CE" w14:textId="482709FA" w:rsidR="001B460C" w:rsidRDefault="001B460C" w:rsidP="001B460C">
      <w:pPr>
        <w:widowControl/>
        <w:suppressAutoHyphens w:val="0"/>
        <w:spacing w:line="276" w:lineRule="auto"/>
        <w:jc w:val="both"/>
        <w:rPr>
          <w:rFonts w:ascii="Calibri" w:eastAsia="Calibri" w:hAnsi="Calibri" w:cs="Times New Roman"/>
          <w:kern w:val="0"/>
          <w:lang w:eastAsia="en-US" w:bidi="ar-SA"/>
        </w:rPr>
      </w:pPr>
    </w:p>
    <w:p w14:paraId="1CB693DD" w14:textId="77777777" w:rsidR="003241EE" w:rsidRPr="00204DCA" w:rsidRDefault="003241EE" w:rsidP="001B460C">
      <w:pPr>
        <w:widowControl/>
        <w:suppressAutoHyphens w:val="0"/>
        <w:spacing w:line="276" w:lineRule="auto"/>
        <w:jc w:val="both"/>
        <w:rPr>
          <w:rFonts w:ascii="Calibri" w:eastAsia="Calibri" w:hAnsi="Calibri" w:cs="Times New Roman"/>
          <w:kern w:val="0"/>
          <w:lang w:eastAsia="en-US" w:bidi="ar-SA"/>
        </w:rPr>
      </w:pPr>
    </w:p>
    <w:p w14:paraId="56DC722B" w14:textId="77777777" w:rsidR="001B460C" w:rsidRPr="00204DCA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lang w:eastAsia="en-US" w:bidi="ar-SA"/>
        </w:rPr>
      </w:pPr>
      <w:r w:rsidRPr="00204DCA">
        <w:rPr>
          <w:rFonts w:ascii="Calibri" w:eastAsia="Calibri" w:hAnsi="Calibri" w:cs="Times New Roman"/>
          <w:kern w:val="0"/>
          <w:lang w:eastAsia="en-US" w:bidi="ar-SA"/>
        </w:rPr>
        <w:t>___________________________</w:t>
      </w:r>
    </w:p>
    <w:p w14:paraId="6214CFC2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Pieczątka i podpis Wykonawcy lub</w:t>
      </w:r>
    </w:p>
    <w:p w14:paraId="53733425" w14:textId="77777777" w:rsidR="00EA6ABB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osoby/osób uprawnionych </w:t>
      </w:r>
    </w:p>
    <w:p w14:paraId="05A45426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do reprezentowania</w:t>
      </w:r>
      <w:r w:rsidR="00EA6ABB"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</w:t>
      </w: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Wykonawcy</w:t>
      </w:r>
    </w:p>
    <w:p w14:paraId="0C3CEE14" w14:textId="77777777" w:rsidR="00FC03ED" w:rsidRPr="00204DCA" w:rsidRDefault="00FC03ED" w:rsidP="001B460C">
      <w:pPr>
        <w:pStyle w:val="Akapitzlist1"/>
        <w:jc w:val="both"/>
        <w:rPr>
          <w:rFonts w:ascii="Calibri" w:hAnsi="Calibri"/>
        </w:rPr>
      </w:pPr>
    </w:p>
    <w:sectPr w:rsidR="00FC03ED" w:rsidRPr="00204DCA" w:rsidSect="00324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284" w:footer="52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FC1A7" w14:textId="77777777" w:rsidR="00585E51" w:rsidRDefault="00585E51">
      <w:r>
        <w:separator/>
      </w:r>
    </w:p>
  </w:endnote>
  <w:endnote w:type="continuationSeparator" w:id="0">
    <w:p w14:paraId="7A61DEC3" w14:textId="77777777" w:rsidR="00585E51" w:rsidRDefault="0058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AB06C" w14:textId="77777777" w:rsidR="003252D7" w:rsidRDefault="003252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901AB" w14:textId="77777777" w:rsidR="003252D7" w:rsidRDefault="003252D7" w:rsidP="003252D7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bookmarkStart w:id="2" w:name="_Hlk175823749"/>
    <w:r w:rsidRPr="008C02F5">
      <w:rPr>
        <w:rFonts w:asciiTheme="majorHAnsi" w:eastAsiaTheme="majorEastAsia" w:hAnsiTheme="majorHAnsi" w:cstheme="majorBidi"/>
        <w:sz w:val="20"/>
        <w:szCs w:val="28"/>
      </w:rPr>
      <w:t>Projekt:  Działanie 1.7  Opolskie konkurencyjne Nabór nr: FEOP.01.07-IP.00-001/24</w:t>
    </w:r>
  </w:p>
  <w:p w14:paraId="6E01E62B" w14:textId="77777777" w:rsidR="003252D7" w:rsidRDefault="003252D7" w:rsidP="003252D7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Tytuł projektu</w:t>
    </w:r>
    <w:r>
      <w:rPr>
        <w:rFonts w:asciiTheme="majorHAnsi" w:eastAsiaTheme="majorEastAsia" w:hAnsiTheme="majorHAnsi" w:cstheme="majorBidi"/>
        <w:sz w:val="20"/>
        <w:szCs w:val="28"/>
      </w:rPr>
      <w:t xml:space="preserve">: </w:t>
    </w:r>
    <w:r w:rsidRPr="00F04EF9">
      <w:rPr>
        <w:rFonts w:asciiTheme="majorHAnsi" w:eastAsiaTheme="majorEastAsia" w:hAnsiTheme="majorHAnsi" w:cstheme="majorBidi"/>
        <w:sz w:val="20"/>
        <w:szCs w:val="28"/>
      </w:rPr>
      <w:t>Wdrożenie nowych świadczeń medycznych i usprawnienie przebiegu skoordynowanych badań diagnostycznych dzięki zakupowi nowoczesnego sprzętu medycznego</w:t>
    </w:r>
  </w:p>
  <w:p w14:paraId="46A300BE" w14:textId="3259E9E7" w:rsidR="003241EE" w:rsidRPr="003252D7" w:rsidRDefault="003252D7" w:rsidP="003252D7">
    <w:pPr>
      <w:pStyle w:val="Stopka"/>
      <w:jc w:val="center"/>
      <w:rPr>
        <w:rFonts w:asciiTheme="majorHAnsi" w:eastAsiaTheme="majorEastAsia" w:hAnsiTheme="majorHAnsi" w:cstheme="majorBidi"/>
        <w:sz w:val="20"/>
        <w:szCs w:val="28"/>
      </w:rPr>
    </w:pPr>
    <w:r w:rsidRPr="00F04EF9">
      <w:rPr>
        <w:rFonts w:asciiTheme="majorHAnsi" w:eastAsiaTheme="majorEastAsia" w:hAnsiTheme="majorHAnsi" w:cstheme="majorBidi"/>
        <w:sz w:val="20"/>
        <w:szCs w:val="28"/>
      </w:rPr>
      <w:t>Nr Umowy: FEOP.01.07-IP.01-0018/24</w:t>
    </w:r>
    <w:bookmarkStart w:id="3" w:name="_GoBack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C2B4C" w14:textId="77777777" w:rsidR="003252D7" w:rsidRDefault="003252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959C6" w14:textId="77777777" w:rsidR="00585E51" w:rsidRDefault="00585E51">
      <w:r>
        <w:separator/>
      </w:r>
    </w:p>
  </w:footnote>
  <w:footnote w:type="continuationSeparator" w:id="0">
    <w:p w14:paraId="2FC9E13D" w14:textId="77777777" w:rsidR="00585E51" w:rsidRDefault="00585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51F5" w14:textId="77777777" w:rsidR="003252D7" w:rsidRDefault="003252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491E8" w14:textId="290DA92A" w:rsidR="0078217F" w:rsidRDefault="003241EE">
    <w:pPr>
      <w:pStyle w:val="Nagwek"/>
    </w:pPr>
    <w:r>
      <w:rPr>
        <w:b/>
        <w:noProof/>
        <w:snapToGrid w:val="0"/>
        <w:u w:val="single"/>
      </w:rPr>
      <w:drawing>
        <wp:anchor distT="0" distB="0" distL="114300" distR="114300" simplePos="0" relativeHeight="251659264" behindDoc="0" locked="0" layoutInCell="1" allowOverlap="1" wp14:anchorId="0C1F7C04" wp14:editId="77CAF3D8">
          <wp:simplePos x="0" y="0"/>
          <wp:positionH relativeFrom="margin">
            <wp:posOffset>-266700</wp:posOffset>
          </wp:positionH>
          <wp:positionV relativeFrom="margin">
            <wp:posOffset>-822960</wp:posOffset>
          </wp:positionV>
          <wp:extent cx="6300470" cy="644147"/>
          <wp:effectExtent l="0" t="0" r="5080" b="3810"/>
          <wp:wrapSquare wrapText="bothSides"/>
          <wp:docPr id="10" name="Obraz 10" descr="Ciąg logotypów programu Fundusze Europejskie dla Opolskiego na lata 2021-2027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ąg logotypów programu Fundusze Europejskie dla Opolskiego na lata 2021-2027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441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94C0F" w14:textId="77777777" w:rsidR="003252D7" w:rsidRDefault="003252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10303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2"/>
    <w:multiLevelType w:val="multilevel"/>
    <w:tmpl w:val="C5AE3ED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5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677DF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212BD7"/>
    <w:multiLevelType w:val="multilevel"/>
    <w:tmpl w:val="1376F1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C506CE"/>
    <w:multiLevelType w:val="multilevel"/>
    <w:tmpl w:val="86560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D012AF"/>
    <w:multiLevelType w:val="hybridMultilevel"/>
    <w:tmpl w:val="94BA18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52A0F"/>
    <w:multiLevelType w:val="hybridMultilevel"/>
    <w:tmpl w:val="0DDC1E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A3EB7"/>
    <w:multiLevelType w:val="hybridMultilevel"/>
    <w:tmpl w:val="877E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C7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4C2D43"/>
    <w:multiLevelType w:val="hybridMultilevel"/>
    <w:tmpl w:val="1E2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72B1A"/>
    <w:multiLevelType w:val="hybridMultilevel"/>
    <w:tmpl w:val="84309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57078"/>
    <w:multiLevelType w:val="hybridMultilevel"/>
    <w:tmpl w:val="0DDC1E7C"/>
    <w:lvl w:ilvl="0" w:tplc="E38644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17"/>
  </w:num>
  <w:num w:numId="15">
    <w:abstractNumId w:val="13"/>
  </w:num>
  <w:num w:numId="16">
    <w:abstractNumId w:val="11"/>
  </w:num>
  <w:num w:numId="17">
    <w:abstractNumId w:val="12"/>
  </w:num>
  <w:num w:numId="18">
    <w:abstractNumId w:val="14"/>
  </w:num>
  <w:num w:numId="19">
    <w:abstractNumId w:val="18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7D"/>
    <w:rsid w:val="00012D74"/>
    <w:rsid w:val="0005165A"/>
    <w:rsid w:val="00083E20"/>
    <w:rsid w:val="0009216B"/>
    <w:rsid w:val="000D03C7"/>
    <w:rsid w:val="000D374E"/>
    <w:rsid w:val="00164C55"/>
    <w:rsid w:val="00182A79"/>
    <w:rsid w:val="00192DED"/>
    <w:rsid w:val="001B460C"/>
    <w:rsid w:val="001B5F95"/>
    <w:rsid w:val="001C1F5F"/>
    <w:rsid w:val="001F1709"/>
    <w:rsid w:val="001F1B65"/>
    <w:rsid w:val="001F5EC7"/>
    <w:rsid w:val="001F6CC1"/>
    <w:rsid w:val="00204DCA"/>
    <w:rsid w:val="002F4CD4"/>
    <w:rsid w:val="002F570A"/>
    <w:rsid w:val="00323563"/>
    <w:rsid w:val="003241EE"/>
    <w:rsid w:val="003252D7"/>
    <w:rsid w:val="00360677"/>
    <w:rsid w:val="00371241"/>
    <w:rsid w:val="0037176C"/>
    <w:rsid w:val="003A5478"/>
    <w:rsid w:val="004321BF"/>
    <w:rsid w:val="00442075"/>
    <w:rsid w:val="00442257"/>
    <w:rsid w:val="00460D85"/>
    <w:rsid w:val="004649AF"/>
    <w:rsid w:val="004C2AD2"/>
    <w:rsid w:val="004E4213"/>
    <w:rsid w:val="004F2EFC"/>
    <w:rsid w:val="0056306A"/>
    <w:rsid w:val="00565033"/>
    <w:rsid w:val="00566316"/>
    <w:rsid w:val="00570A45"/>
    <w:rsid w:val="00585E51"/>
    <w:rsid w:val="005A3433"/>
    <w:rsid w:val="005D1BE3"/>
    <w:rsid w:val="005E0D67"/>
    <w:rsid w:val="00617A76"/>
    <w:rsid w:val="00621C19"/>
    <w:rsid w:val="00677A86"/>
    <w:rsid w:val="00695802"/>
    <w:rsid w:val="006B2034"/>
    <w:rsid w:val="006B7061"/>
    <w:rsid w:val="006B73B8"/>
    <w:rsid w:val="006C49E6"/>
    <w:rsid w:val="006C5881"/>
    <w:rsid w:val="006D1516"/>
    <w:rsid w:val="006D401A"/>
    <w:rsid w:val="0070566B"/>
    <w:rsid w:val="007102A8"/>
    <w:rsid w:val="0072678E"/>
    <w:rsid w:val="0078217F"/>
    <w:rsid w:val="007C3262"/>
    <w:rsid w:val="007C3C6B"/>
    <w:rsid w:val="007D1277"/>
    <w:rsid w:val="007F2D9A"/>
    <w:rsid w:val="00832889"/>
    <w:rsid w:val="00842230"/>
    <w:rsid w:val="00850BF1"/>
    <w:rsid w:val="00853F3A"/>
    <w:rsid w:val="00857B21"/>
    <w:rsid w:val="00871A8F"/>
    <w:rsid w:val="008A0A61"/>
    <w:rsid w:val="008A163A"/>
    <w:rsid w:val="008C613C"/>
    <w:rsid w:val="00916559"/>
    <w:rsid w:val="0093309B"/>
    <w:rsid w:val="0094088A"/>
    <w:rsid w:val="00984913"/>
    <w:rsid w:val="009A25F0"/>
    <w:rsid w:val="009A51A4"/>
    <w:rsid w:val="009C4495"/>
    <w:rsid w:val="009D5318"/>
    <w:rsid w:val="009E52D9"/>
    <w:rsid w:val="009F60EB"/>
    <w:rsid w:val="00A0312B"/>
    <w:rsid w:val="00A350ED"/>
    <w:rsid w:val="00A57BE2"/>
    <w:rsid w:val="00A7371C"/>
    <w:rsid w:val="00A82F08"/>
    <w:rsid w:val="00AF2C8D"/>
    <w:rsid w:val="00AF769C"/>
    <w:rsid w:val="00B10CD2"/>
    <w:rsid w:val="00B25108"/>
    <w:rsid w:val="00B51210"/>
    <w:rsid w:val="00BD66EE"/>
    <w:rsid w:val="00CB7AD3"/>
    <w:rsid w:val="00CC2184"/>
    <w:rsid w:val="00D43577"/>
    <w:rsid w:val="00D602C5"/>
    <w:rsid w:val="00D84D59"/>
    <w:rsid w:val="00D92B1C"/>
    <w:rsid w:val="00DA738D"/>
    <w:rsid w:val="00DC2A34"/>
    <w:rsid w:val="00DD1DDE"/>
    <w:rsid w:val="00DF5E42"/>
    <w:rsid w:val="00E2789F"/>
    <w:rsid w:val="00E863BA"/>
    <w:rsid w:val="00EA4303"/>
    <w:rsid w:val="00EA6ABB"/>
    <w:rsid w:val="00EE03B2"/>
    <w:rsid w:val="00F10156"/>
    <w:rsid w:val="00F12E81"/>
    <w:rsid w:val="00F26A44"/>
    <w:rsid w:val="00F30EB1"/>
    <w:rsid w:val="00F51302"/>
    <w:rsid w:val="00F67C9C"/>
    <w:rsid w:val="00F93CCE"/>
    <w:rsid w:val="00F9767D"/>
    <w:rsid w:val="00FA7195"/>
    <w:rsid w:val="00FC03ED"/>
    <w:rsid w:val="00FC38AE"/>
    <w:rsid w:val="00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EC3489"/>
  <w15:chartTrackingRefBased/>
  <w15:docId w15:val="{133A0D30-FBFF-4045-97DD-84A781C0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sz w:val="24"/>
      <w:szCs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cs="Calibri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hAnsi="Times New Roman" w:cs="Times New Roman"/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67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9767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6631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6316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F5E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F5E4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37176C"/>
    <w:rPr>
      <w:rFonts w:eastAsia="SimSu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460C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B460C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1B4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F12CD-CA7A-4B16-8BEE-1B5669C4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Trzaskacz</dc:creator>
  <cp:keywords/>
  <cp:lastModifiedBy>Nowakowski Rafał</cp:lastModifiedBy>
  <cp:revision>4</cp:revision>
  <cp:lastPrinted>1899-12-31T23:00:00Z</cp:lastPrinted>
  <dcterms:created xsi:type="dcterms:W3CDTF">2024-08-29T09:38:00Z</dcterms:created>
  <dcterms:modified xsi:type="dcterms:W3CDTF">2025-07-07T11:16:00Z</dcterms:modified>
</cp:coreProperties>
</file>